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E1ECC" w14:textId="77777777" w:rsidR="00923C1D" w:rsidRDefault="00923C1D" w:rsidP="000008EB">
      <w:pPr>
        <w:spacing w:before="120" w:line="276" w:lineRule="auto"/>
        <w:jc w:val="right"/>
        <w:rPr>
          <w:rFonts w:asciiTheme="minorHAnsi" w:hAnsiTheme="minorHAnsi" w:cstheme="minorHAnsi"/>
        </w:rPr>
      </w:pPr>
    </w:p>
    <w:p w14:paraId="76635E3D" w14:textId="0AA302CC" w:rsidR="00000000" w:rsidRPr="001D786A" w:rsidRDefault="00000000" w:rsidP="00923C1D">
      <w:pPr>
        <w:spacing w:before="120" w:line="276" w:lineRule="auto"/>
        <w:ind w:left="2124" w:firstLine="708"/>
        <w:jc w:val="right"/>
        <w:rPr>
          <w:rFonts w:asciiTheme="minorHAnsi" w:hAnsiTheme="minorHAnsi" w:cstheme="minorHAnsi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233E742" wp14:editId="0C3BAC57">
            <wp:simplePos x="0" y="0"/>
            <wp:positionH relativeFrom="page">
              <wp:posOffset>654148</wp:posOffset>
            </wp:positionH>
            <wp:positionV relativeFrom="page">
              <wp:posOffset>597877</wp:posOffset>
            </wp:positionV>
            <wp:extent cx="1925955" cy="532765"/>
            <wp:effectExtent l="0" t="0" r="0" b="635"/>
            <wp:wrapNone/>
            <wp:docPr id="1539992730" name="Obraz 1539992730" descr="Logo Centrum e-Zdrow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" name="cez.jpg"/>
                    <pic:cNvPicPr/>
                  </pic:nvPicPr>
                  <pic:blipFill>
                    <a:blip r:embed="rId11"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532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84F4584" wp14:editId="442AD6D5">
            <wp:simplePos x="0" y="0"/>
            <wp:positionH relativeFrom="margin">
              <wp:posOffset>336013</wp:posOffset>
            </wp:positionH>
            <wp:positionV relativeFrom="paragraph">
              <wp:posOffset>-105605</wp:posOffset>
            </wp:positionV>
            <wp:extent cx="129540" cy="129540"/>
            <wp:effectExtent l="0" t="0" r="3810" b="3810"/>
            <wp:wrapNone/>
            <wp:docPr id="278648184" name="Obraz 1" descr="Znak 20 lat Polski w Unii Europejskiej, Dobrze, że jesteśmy raz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951386" name="Obraz 1" descr="Znak 20 lat Polski w Unii Europejskiej, Dobrze, że jesteśmy razem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3C1D">
        <w:rPr>
          <w:rFonts w:asciiTheme="minorHAnsi" w:hAnsiTheme="minorHAnsi" w:cstheme="minorHAnsi"/>
        </w:rPr>
        <w:t>Załącznik nr 6 do Umowy nr CEZ/…/2025</w:t>
      </w:r>
    </w:p>
    <w:p w14:paraId="03CFABE2" w14:textId="77777777" w:rsidR="00923C1D" w:rsidRDefault="00923C1D" w:rsidP="00923C1D">
      <w:pPr>
        <w:tabs>
          <w:tab w:val="left" w:pos="8775"/>
        </w:tabs>
        <w:spacing w:before="280" w:after="0" w:line="276" w:lineRule="auto"/>
        <w:jc w:val="center"/>
        <w:rPr>
          <w:rFonts w:asciiTheme="minorHAnsi" w:hAnsiTheme="minorHAnsi" w:cstheme="minorHAnsi"/>
        </w:rPr>
      </w:pPr>
      <w:bookmarkStart w:id="0" w:name="ezdSprawaZnak"/>
      <w:r>
        <w:rPr>
          <w:rFonts w:asciiTheme="minorHAnsi" w:hAnsiTheme="minorHAnsi" w:cstheme="minorHAnsi"/>
        </w:rPr>
        <w:t>[WZÓR]</w:t>
      </w:r>
    </w:p>
    <w:p w14:paraId="6DBC9372" w14:textId="2BBCC49E" w:rsidR="00923C1D" w:rsidRPr="00923C1D" w:rsidRDefault="00923C1D" w:rsidP="00923C1D">
      <w:pPr>
        <w:tabs>
          <w:tab w:val="left" w:pos="8775"/>
        </w:tabs>
        <w:spacing w:before="280" w:after="0" w:line="276" w:lineRule="auto"/>
        <w:jc w:val="center"/>
        <w:rPr>
          <w:rFonts w:asciiTheme="minorHAnsi" w:hAnsiTheme="minorHAnsi" w:cstheme="minorHAnsi"/>
        </w:rPr>
      </w:pPr>
      <w:r w:rsidRPr="00923C1D">
        <w:rPr>
          <w:rFonts w:asciiTheme="minorHAnsi" w:hAnsiTheme="minorHAnsi" w:cstheme="minorHAnsi"/>
        </w:rPr>
        <w:t>Zlecenie Opcji</w:t>
      </w:r>
    </w:p>
    <w:p w14:paraId="76715FC4" w14:textId="77777777" w:rsidR="00923C1D" w:rsidRPr="00923C1D" w:rsidRDefault="00923C1D" w:rsidP="00923C1D">
      <w:pPr>
        <w:tabs>
          <w:tab w:val="left" w:pos="8775"/>
        </w:tabs>
        <w:spacing w:before="280" w:after="0" w:line="276" w:lineRule="auto"/>
        <w:rPr>
          <w:rFonts w:asciiTheme="minorHAnsi" w:hAnsiTheme="minorHAnsi" w:cstheme="minorHAnsi"/>
        </w:rPr>
      </w:pPr>
      <w:r w:rsidRPr="00923C1D">
        <w:rPr>
          <w:rFonts w:asciiTheme="minorHAnsi" w:hAnsiTheme="minorHAnsi" w:cstheme="minorHAnsi"/>
        </w:rPr>
        <w:t>Nr………</w:t>
      </w:r>
    </w:p>
    <w:p w14:paraId="7673DD02" w14:textId="77777777" w:rsidR="00923C1D" w:rsidRPr="00923C1D" w:rsidRDefault="00923C1D" w:rsidP="00923C1D">
      <w:pPr>
        <w:tabs>
          <w:tab w:val="left" w:pos="8775"/>
        </w:tabs>
        <w:spacing w:before="280" w:after="0" w:line="276" w:lineRule="auto"/>
        <w:rPr>
          <w:rFonts w:asciiTheme="minorHAnsi" w:hAnsiTheme="minorHAnsi" w:cstheme="minorHAnsi"/>
        </w:rPr>
      </w:pPr>
      <w:r w:rsidRPr="00923C1D">
        <w:rPr>
          <w:rFonts w:asciiTheme="minorHAnsi" w:hAnsiTheme="minorHAnsi" w:cstheme="minorHAnsi"/>
        </w:rPr>
        <w:t>Zamawiający Centrum e- Zdrowia</w:t>
      </w:r>
    </w:p>
    <w:p w14:paraId="55F28AD7" w14:textId="77777777" w:rsidR="00923C1D" w:rsidRPr="00923C1D" w:rsidRDefault="00923C1D" w:rsidP="00923C1D">
      <w:pPr>
        <w:tabs>
          <w:tab w:val="left" w:pos="8775"/>
        </w:tabs>
        <w:spacing w:before="280" w:after="0" w:line="276" w:lineRule="auto"/>
        <w:rPr>
          <w:rFonts w:asciiTheme="minorHAnsi" w:hAnsiTheme="minorHAnsi" w:cstheme="minorHAnsi"/>
        </w:rPr>
      </w:pPr>
      <w:r w:rsidRPr="00923C1D">
        <w:rPr>
          <w:rFonts w:asciiTheme="minorHAnsi" w:hAnsiTheme="minorHAnsi" w:cstheme="minorHAnsi"/>
        </w:rPr>
        <w:t>zleca</w:t>
      </w:r>
    </w:p>
    <w:p w14:paraId="54C53059" w14:textId="77777777" w:rsidR="00923C1D" w:rsidRPr="00923C1D" w:rsidRDefault="00923C1D" w:rsidP="00923C1D">
      <w:pPr>
        <w:tabs>
          <w:tab w:val="left" w:pos="8775"/>
        </w:tabs>
        <w:spacing w:before="280" w:after="0" w:line="276" w:lineRule="auto"/>
        <w:rPr>
          <w:rFonts w:asciiTheme="minorHAnsi" w:hAnsiTheme="minorHAnsi" w:cstheme="minorHAnsi"/>
        </w:rPr>
      </w:pPr>
      <w:r w:rsidRPr="00923C1D">
        <w:rPr>
          <w:rFonts w:asciiTheme="minorHAnsi" w:hAnsiTheme="minorHAnsi" w:cstheme="minorHAnsi"/>
        </w:rPr>
        <w:t>Wykonawcy ……</w:t>
      </w:r>
    </w:p>
    <w:p w14:paraId="2BDCA2CC" w14:textId="654B0D80" w:rsidR="00923C1D" w:rsidRPr="00923C1D" w:rsidRDefault="00923C1D" w:rsidP="00923C1D">
      <w:pPr>
        <w:tabs>
          <w:tab w:val="left" w:pos="8775"/>
        </w:tabs>
        <w:spacing w:before="280" w:after="0" w:line="276" w:lineRule="auto"/>
        <w:rPr>
          <w:rFonts w:asciiTheme="minorHAnsi" w:hAnsiTheme="minorHAnsi" w:cstheme="minorHAnsi"/>
        </w:rPr>
      </w:pPr>
      <w:r w:rsidRPr="00923C1D">
        <w:rPr>
          <w:rFonts w:asciiTheme="minorHAnsi" w:hAnsiTheme="minorHAnsi" w:cstheme="minorHAnsi"/>
        </w:rPr>
        <w:t>realizację usługi przez 12 miesięcy</w:t>
      </w:r>
      <w:r>
        <w:rPr>
          <w:rFonts w:asciiTheme="minorHAnsi" w:hAnsiTheme="minorHAnsi" w:cstheme="minorHAnsi"/>
        </w:rPr>
        <w:t>,</w:t>
      </w:r>
      <w:r w:rsidRPr="00923C1D">
        <w:rPr>
          <w:rFonts w:asciiTheme="minorHAnsi" w:hAnsiTheme="minorHAnsi" w:cstheme="minorHAnsi"/>
        </w:rPr>
        <w:t xml:space="preserve"> licząc od dnia ………………..</w:t>
      </w:r>
    </w:p>
    <w:p w14:paraId="4A5E2521" w14:textId="77777777" w:rsidR="00923C1D" w:rsidRPr="00923C1D" w:rsidRDefault="00923C1D" w:rsidP="00923C1D">
      <w:pPr>
        <w:tabs>
          <w:tab w:val="left" w:pos="8775"/>
        </w:tabs>
        <w:spacing w:before="280" w:after="0" w:line="276" w:lineRule="auto"/>
        <w:rPr>
          <w:rFonts w:asciiTheme="minorHAnsi" w:hAnsiTheme="minorHAnsi" w:cstheme="minorHAnsi"/>
        </w:rPr>
      </w:pPr>
      <w:r w:rsidRPr="00923C1D">
        <w:rPr>
          <w:rFonts w:asciiTheme="minorHAnsi" w:hAnsiTheme="minorHAnsi" w:cstheme="minorHAnsi"/>
        </w:rPr>
        <w:t>Maksymalna wartość wynagrodzenia brutto z tytułu realizacji Zlecenia Opcji wyniesie …. zł (słownie</w:t>
      </w:r>
    </w:p>
    <w:p w14:paraId="18C34599" w14:textId="77777777" w:rsidR="00923C1D" w:rsidRPr="00923C1D" w:rsidRDefault="00923C1D" w:rsidP="00923C1D">
      <w:pPr>
        <w:tabs>
          <w:tab w:val="left" w:pos="8775"/>
        </w:tabs>
        <w:spacing w:before="280" w:after="0" w:line="276" w:lineRule="auto"/>
        <w:rPr>
          <w:rFonts w:asciiTheme="minorHAnsi" w:hAnsiTheme="minorHAnsi" w:cstheme="minorHAnsi"/>
        </w:rPr>
      </w:pPr>
      <w:r w:rsidRPr="00923C1D">
        <w:rPr>
          <w:rFonts w:asciiTheme="minorHAnsi" w:hAnsiTheme="minorHAnsi" w:cstheme="minorHAnsi"/>
        </w:rPr>
        <w:t>złotych: …./100), w tym podatek VAT.</w:t>
      </w:r>
    </w:p>
    <w:p w14:paraId="1651B38F" w14:textId="77777777" w:rsidR="00923C1D" w:rsidRPr="00923C1D" w:rsidRDefault="00923C1D" w:rsidP="00923C1D">
      <w:pPr>
        <w:tabs>
          <w:tab w:val="left" w:pos="8775"/>
        </w:tabs>
        <w:spacing w:before="280" w:after="0" w:line="276" w:lineRule="auto"/>
        <w:rPr>
          <w:rFonts w:asciiTheme="minorHAnsi" w:hAnsiTheme="minorHAnsi" w:cstheme="minorHAnsi"/>
        </w:rPr>
      </w:pPr>
      <w:r w:rsidRPr="00923C1D">
        <w:rPr>
          <w:rFonts w:asciiTheme="minorHAnsi" w:hAnsiTheme="minorHAnsi" w:cstheme="minorHAnsi"/>
        </w:rPr>
        <w:t>Pozostałe warunki realizacji usługi są określone w Umowie.</w:t>
      </w:r>
    </w:p>
    <w:p w14:paraId="464ACD2F" w14:textId="77777777" w:rsidR="00923C1D" w:rsidRDefault="00923C1D" w:rsidP="00923C1D">
      <w:pPr>
        <w:tabs>
          <w:tab w:val="left" w:pos="8775"/>
        </w:tabs>
        <w:spacing w:before="280" w:after="0" w:line="276" w:lineRule="auto"/>
        <w:rPr>
          <w:rFonts w:asciiTheme="minorHAnsi" w:hAnsiTheme="minorHAnsi" w:cstheme="minorHAnsi"/>
        </w:rPr>
      </w:pPr>
    </w:p>
    <w:p w14:paraId="40953FDB" w14:textId="77777777" w:rsidR="00923C1D" w:rsidRDefault="00923C1D" w:rsidP="00923C1D">
      <w:pPr>
        <w:tabs>
          <w:tab w:val="left" w:pos="8775"/>
        </w:tabs>
        <w:spacing w:before="280" w:after="0" w:line="276" w:lineRule="auto"/>
        <w:rPr>
          <w:rFonts w:asciiTheme="minorHAnsi" w:hAnsiTheme="minorHAnsi" w:cstheme="minorHAnsi"/>
        </w:rPr>
      </w:pPr>
    </w:p>
    <w:p w14:paraId="57623889" w14:textId="3EAE523A" w:rsidR="00923C1D" w:rsidRPr="00923C1D" w:rsidRDefault="00923C1D" w:rsidP="00923C1D">
      <w:pPr>
        <w:tabs>
          <w:tab w:val="left" w:pos="8775"/>
        </w:tabs>
        <w:spacing w:before="280" w:after="0" w:line="276" w:lineRule="auto"/>
        <w:rPr>
          <w:rFonts w:asciiTheme="minorHAnsi" w:hAnsiTheme="minorHAnsi" w:cstheme="minorHAnsi"/>
        </w:rPr>
      </w:pPr>
      <w:r w:rsidRPr="00923C1D">
        <w:rPr>
          <w:rFonts w:asciiTheme="minorHAnsi" w:hAnsiTheme="minorHAnsi" w:cstheme="minorHAnsi"/>
        </w:rPr>
        <w:t>ZAMAWIAJĄCY</w:t>
      </w:r>
    </w:p>
    <w:p w14:paraId="6E1FB376" w14:textId="77777777" w:rsidR="00923C1D" w:rsidRPr="00923C1D" w:rsidRDefault="00923C1D" w:rsidP="00923C1D">
      <w:pPr>
        <w:tabs>
          <w:tab w:val="left" w:pos="8775"/>
        </w:tabs>
        <w:spacing w:before="280" w:after="0" w:line="276" w:lineRule="auto"/>
        <w:rPr>
          <w:rFonts w:asciiTheme="minorHAnsi" w:hAnsiTheme="minorHAnsi" w:cstheme="minorHAnsi"/>
        </w:rPr>
      </w:pPr>
      <w:r w:rsidRPr="00923C1D">
        <w:rPr>
          <w:rFonts w:asciiTheme="minorHAnsi" w:hAnsiTheme="minorHAnsi" w:cstheme="minorHAnsi"/>
        </w:rPr>
        <w:t>Data i podpis Głównego Księgowego</w:t>
      </w:r>
    </w:p>
    <w:p w14:paraId="2651018A" w14:textId="77777777" w:rsidR="00923C1D" w:rsidRDefault="00923C1D" w:rsidP="00923C1D">
      <w:pPr>
        <w:tabs>
          <w:tab w:val="left" w:pos="8775"/>
        </w:tabs>
        <w:spacing w:before="280" w:after="0" w:line="276" w:lineRule="auto"/>
        <w:rPr>
          <w:rFonts w:asciiTheme="minorHAnsi" w:hAnsiTheme="minorHAnsi" w:cstheme="minorHAnsi"/>
        </w:rPr>
      </w:pPr>
    </w:p>
    <w:p w14:paraId="127BF93C" w14:textId="77777777" w:rsidR="00923C1D" w:rsidRDefault="00923C1D" w:rsidP="00923C1D">
      <w:pPr>
        <w:tabs>
          <w:tab w:val="left" w:pos="8775"/>
        </w:tabs>
        <w:spacing w:before="280" w:after="0" w:line="276" w:lineRule="auto"/>
        <w:rPr>
          <w:rFonts w:asciiTheme="minorHAnsi" w:hAnsiTheme="minorHAnsi" w:cstheme="minorHAnsi"/>
        </w:rPr>
      </w:pPr>
    </w:p>
    <w:p w14:paraId="5134B1F3" w14:textId="0CB4E32D" w:rsidR="00923C1D" w:rsidRPr="00923C1D" w:rsidRDefault="00923C1D" w:rsidP="00923C1D">
      <w:pPr>
        <w:tabs>
          <w:tab w:val="left" w:pos="8775"/>
        </w:tabs>
        <w:spacing w:before="280" w:after="0" w:line="276" w:lineRule="auto"/>
        <w:rPr>
          <w:rFonts w:asciiTheme="minorHAnsi" w:hAnsiTheme="minorHAnsi" w:cstheme="minorHAnsi"/>
        </w:rPr>
      </w:pPr>
      <w:r w:rsidRPr="00923C1D">
        <w:rPr>
          <w:rFonts w:asciiTheme="minorHAnsi" w:hAnsiTheme="minorHAnsi" w:cstheme="minorHAnsi"/>
        </w:rPr>
        <w:t>Data i podpis osoby/ osób</w:t>
      </w:r>
    </w:p>
    <w:p w14:paraId="488F0808" w14:textId="49588DF7" w:rsidR="00000000" w:rsidRPr="001D786A" w:rsidRDefault="00923C1D" w:rsidP="00923C1D">
      <w:pPr>
        <w:tabs>
          <w:tab w:val="left" w:pos="8775"/>
        </w:tabs>
        <w:spacing w:before="280" w:after="0" w:line="276" w:lineRule="auto"/>
        <w:rPr>
          <w:rFonts w:asciiTheme="minorHAnsi" w:hAnsiTheme="minorHAnsi" w:cstheme="minorHAnsi"/>
        </w:rPr>
      </w:pPr>
      <w:r w:rsidRPr="00923C1D">
        <w:rPr>
          <w:rFonts w:asciiTheme="minorHAnsi" w:hAnsiTheme="minorHAnsi" w:cstheme="minorHAnsi"/>
        </w:rPr>
        <w:t>uprawnionych do reprezentacji</w:t>
      </w:r>
      <w:bookmarkEnd w:id="0"/>
      <w:r>
        <w:rPr>
          <w:rFonts w:asciiTheme="minorHAnsi" w:hAnsiTheme="minorHAnsi" w:cstheme="minorHAnsi"/>
        </w:rPr>
        <w:t xml:space="preserve"> </w:t>
      </w:r>
    </w:p>
    <w:sectPr w:rsidR="00CF7FD5" w:rsidRPr="001D786A" w:rsidSect="00FB5848">
      <w:footerReference w:type="default" r:id="rId13"/>
      <w:footerReference w:type="first" r:id="rId14"/>
      <w:pgSz w:w="11906" w:h="16838" w:code="9"/>
      <w:pgMar w:top="1418" w:right="1418" w:bottom="1843" w:left="1077" w:header="709" w:footer="9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6BF6B" w14:textId="77777777" w:rsidR="00A41CD3" w:rsidRDefault="00A41CD3">
      <w:pPr>
        <w:spacing w:after="0"/>
      </w:pPr>
      <w:r>
        <w:separator/>
      </w:r>
    </w:p>
  </w:endnote>
  <w:endnote w:type="continuationSeparator" w:id="0">
    <w:p w14:paraId="7F24B4DF" w14:textId="77777777" w:rsidR="00A41CD3" w:rsidRDefault="00A41C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9499080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45409D69" w14:textId="77777777" w:rsidR="00000000" w:rsidRPr="00B57024" w:rsidRDefault="00000000" w:rsidP="00FB5848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9504" behindDoc="1" locked="0" layoutInCell="1" allowOverlap="1" wp14:anchorId="3717ABC1" wp14:editId="2224E2EE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3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68480" behindDoc="0" locked="0" layoutInCell="1" allowOverlap="1" wp14:anchorId="7C2299CD" wp14:editId="56734967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4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1FD3DF0B" wp14:editId="1E206EA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Prostokąt 1" o:spid="_x0000_s2049" style="height:2.25pt;margin-left:0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276.05pt;z-index:251665408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5D42E034" wp14:editId="69A0004F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Prostokąt 2" o:spid="_x0000_s2050" style="height:2.25pt;margin-left:274.7pt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155.9pt;z-index:251667456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1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1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5AE39996" w14:textId="77777777" w:rsidR="00000000" w:rsidRPr="00DC37A4" w:rsidRDefault="00000000" w:rsidP="00FB584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68880487" w14:textId="77777777" w:rsidR="00000000" w:rsidRPr="00DC37A4" w:rsidRDefault="00000000" w:rsidP="00FB584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522A49B" w14:textId="77777777" w:rsidR="00000000" w:rsidRPr="00B75EBB" w:rsidRDefault="00000000" w:rsidP="00FB5848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9381471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0963EBDE" w14:textId="77777777" w:rsidR="00000000" w:rsidRPr="00B57024" w:rsidRDefault="00000000" w:rsidP="000008EB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3360" behindDoc="1" locked="0" layoutInCell="1" allowOverlap="1" wp14:anchorId="3A38B33D" wp14:editId="2C40EB27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849951386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62336" behindDoc="0" locked="0" layoutInCell="1" allowOverlap="1" wp14:anchorId="5189EF4A" wp14:editId="33ADC599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9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2C823EA6" wp14:editId="1BAA256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9" name="Prostokąt 2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Prostokąt 29" o:spid="_x0000_s2051" style="height:2.25pt;margin-left:0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276.05pt;z-index:251659264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9696B48" wp14:editId="0C458FF6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30" name="Prostokąt 3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Prostokąt 30" o:spid="_x0000_s2052" style="height:2.25pt;margin-left:274.7pt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155.9pt;z-index:251661312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1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1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595C6309" w14:textId="77777777" w:rsidR="00000000" w:rsidRPr="00DC37A4" w:rsidRDefault="00000000" w:rsidP="000008EB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485043BC" w14:textId="77777777" w:rsidR="00000000" w:rsidRPr="00DC37A4" w:rsidRDefault="00000000" w:rsidP="000008EB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A43599D" w14:textId="77777777" w:rsidR="00000000" w:rsidRPr="00B75EBB" w:rsidRDefault="00000000" w:rsidP="000008EB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318CE" w14:textId="77777777" w:rsidR="00A41CD3" w:rsidRDefault="00A41CD3">
      <w:pPr>
        <w:spacing w:after="0"/>
      </w:pPr>
      <w:r>
        <w:separator/>
      </w:r>
    </w:p>
  </w:footnote>
  <w:footnote w:type="continuationSeparator" w:id="0">
    <w:p w14:paraId="692AD1F4" w14:textId="77777777" w:rsidR="00A41CD3" w:rsidRDefault="00A41C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0"/>
    <w:lvl w:ilvl="0" w:tplc="00E474AA">
      <w:start w:val="1"/>
      <w:numFmt w:val="decimal"/>
      <w:lvlText w:val="%1."/>
      <w:lvlJc w:val="left"/>
      <w:pPr>
        <w:tabs>
          <w:tab w:val="num" w:pos="0"/>
        </w:tabs>
      </w:pPr>
    </w:lvl>
    <w:lvl w:ilvl="1" w:tplc="0630A810">
      <w:start w:val="1"/>
      <w:numFmt w:val="decimal"/>
      <w:lvlText w:val="%2)"/>
      <w:lvlJc w:val="left"/>
      <w:pPr>
        <w:tabs>
          <w:tab w:val="num" w:pos="0"/>
        </w:tabs>
      </w:pPr>
    </w:lvl>
    <w:lvl w:ilvl="2" w:tplc="FA8695F4">
      <w:numFmt w:val="decimal"/>
      <w:lvlText w:val=""/>
      <w:lvlJc w:val="left"/>
    </w:lvl>
    <w:lvl w:ilvl="3" w:tplc="585885CE">
      <w:numFmt w:val="decimal"/>
      <w:lvlText w:val=""/>
      <w:lvlJc w:val="left"/>
    </w:lvl>
    <w:lvl w:ilvl="4" w:tplc="D50CEF8C">
      <w:numFmt w:val="decimal"/>
      <w:lvlText w:val=""/>
      <w:lvlJc w:val="left"/>
    </w:lvl>
    <w:lvl w:ilvl="5" w:tplc="7F2C35AE">
      <w:numFmt w:val="decimal"/>
      <w:lvlText w:val=""/>
      <w:lvlJc w:val="left"/>
    </w:lvl>
    <w:lvl w:ilvl="6" w:tplc="A8D6AAEC">
      <w:numFmt w:val="decimal"/>
      <w:lvlText w:val=""/>
      <w:lvlJc w:val="left"/>
    </w:lvl>
    <w:lvl w:ilvl="7" w:tplc="B3D4561E">
      <w:numFmt w:val="decimal"/>
      <w:lvlText w:val=""/>
      <w:lvlJc w:val="left"/>
    </w:lvl>
    <w:lvl w:ilvl="8" w:tplc="4B1CDF34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E654CE9A">
      <w:start w:val="1"/>
      <w:numFmt w:val="decimal"/>
      <w:lvlText w:val="%1."/>
      <w:lvlJc w:val="left"/>
      <w:pPr>
        <w:tabs>
          <w:tab w:val="num" w:pos="0"/>
        </w:tabs>
      </w:pPr>
    </w:lvl>
    <w:lvl w:ilvl="1" w:tplc="6066AEDC">
      <w:start w:val="1"/>
      <w:numFmt w:val="decimal"/>
      <w:lvlText w:val="%2)"/>
      <w:lvlJc w:val="left"/>
      <w:pPr>
        <w:tabs>
          <w:tab w:val="num" w:pos="0"/>
        </w:tabs>
      </w:pPr>
    </w:lvl>
    <w:lvl w:ilvl="2" w:tplc="C77A0E30">
      <w:numFmt w:val="decimal"/>
      <w:lvlText w:val=""/>
      <w:lvlJc w:val="left"/>
    </w:lvl>
    <w:lvl w:ilvl="3" w:tplc="9BE090CE">
      <w:numFmt w:val="decimal"/>
      <w:lvlText w:val=""/>
      <w:lvlJc w:val="left"/>
    </w:lvl>
    <w:lvl w:ilvl="4" w:tplc="A3EE728E">
      <w:numFmt w:val="decimal"/>
      <w:lvlText w:val=""/>
      <w:lvlJc w:val="left"/>
    </w:lvl>
    <w:lvl w:ilvl="5" w:tplc="16ECA59C">
      <w:numFmt w:val="decimal"/>
      <w:lvlText w:val=""/>
      <w:lvlJc w:val="left"/>
    </w:lvl>
    <w:lvl w:ilvl="6" w:tplc="EB86F678">
      <w:numFmt w:val="decimal"/>
      <w:lvlText w:val=""/>
      <w:lvlJc w:val="left"/>
    </w:lvl>
    <w:lvl w:ilvl="7" w:tplc="0CB4A2F0">
      <w:numFmt w:val="decimal"/>
      <w:lvlText w:val=""/>
      <w:lvlJc w:val="left"/>
    </w:lvl>
    <w:lvl w:ilvl="8" w:tplc="75582E0A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FC6AFBA8">
      <w:start w:val="1"/>
      <w:numFmt w:val="decimal"/>
      <w:lvlText w:val="%1."/>
      <w:lvlJc w:val="left"/>
      <w:pPr>
        <w:tabs>
          <w:tab w:val="num" w:pos="0"/>
        </w:tabs>
      </w:pPr>
    </w:lvl>
    <w:lvl w:ilvl="1" w:tplc="079E7C58">
      <w:start w:val="1"/>
      <w:numFmt w:val="lowerLetter"/>
      <w:lvlText w:val="%2."/>
      <w:lvlJc w:val="left"/>
      <w:pPr>
        <w:tabs>
          <w:tab w:val="num" w:pos="0"/>
        </w:tabs>
      </w:pPr>
    </w:lvl>
    <w:lvl w:ilvl="2" w:tplc="9B0A7614">
      <w:numFmt w:val="decimal"/>
      <w:lvlText w:val=""/>
      <w:lvlJc w:val="left"/>
    </w:lvl>
    <w:lvl w:ilvl="3" w:tplc="522CBB5E">
      <w:numFmt w:val="decimal"/>
      <w:lvlText w:val=""/>
      <w:lvlJc w:val="left"/>
    </w:lvl>
    <w:lvl w:ilvl="4" w:tplc="94D64596">
      <w:numFmt w:val="decimal"/>
      <w:lvlText w:val=""/>
      <w:lvlJc w:val="left"/>
    </w:lvl>
    <w:lvl w:ilvl="5" w:tplc="F756269E">
      <w:numFmt w:val="decimal"/>
      <w:lvlText w:val=""/>
      <w:lvlJc w:val="left"/>
    </w:lvl>
    <w:lvl w:ilvl="6" w:tplc="EC34104C">
      <w:numFmt w:val="decimal"/>
      <w:lvlText w:val=""/>
      <w:lvlJc w:val="left"/>
    </w:lvl>
    <w:lvl w:ilvl="7" w:tplc="8554705A">
      <w:numFmt w:val="decimal"/>
      <w:lvlText w:val=""/>
      <w:lvlJc w:val="left"/>
    </w:lvl>
    <w:lvl w:ilvl="8" w:tplc="A4A25B16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EA96019E">
      <w:start w:val="1"/>
      <w:numFmt w:val="decimal"/>
      <w:lvlText w:val="%1."/>
      <w:lvlJc w:val="left"/>
      <w:pPr>
        <w:tabs>
          <w:tab w:val="num" w:pos="0"/>
        </w:tabs>
      </w:pPr>
    </w:lvl>
    <w:lvl w:ilvl="1" w:tplc="6D2A570A">
      <w:start w:val="1"/>
      <w:numFmt w:val="lowerLetter"/>
      <w:lvlText w:val="%2."/>
      <w:lvlJc w:val="left"/>
      <w:pPr>
        <w:tabs>
          <w:tab w:val="num" w:pos="0"/>
        </w:tabs>
      </w:pPr>
    </w:lvl>
    <w:lvl w:ilvl="2" w:tplc="AF4A2130">
      <w:numFmt w:val="decimal"/>
      <w:lvlText w:val=""/>
      <w:lvlJc w:val="left"/>
    </w:lvl>
    <w:lvl w:ilvl="3" w:tplc="8EB64C4E">
      <w:numFmt w:val="decimal"/>
      <w:lvlText w:val=""/>
      <w:lvlJc w:val="left"/>
    </w:lvl>
    <w:lvl w:ilvl="4" w:tplc="E2F8FA00">
      <w:numFmt w:val="decimal"/>
      <w:lvlText w:val=""/>
      <w:lvlJc w:val="left"/>
    </w:lvl>
    <w:lvl w:ilvl="5" w:tplc="9ED03440">
      <w:numFmt w:val="decimal"/>
      <w:lvlText w:val=""/>
      <w:lvlJc w:val="left"/>
    </w:lvl>
    <w:lvl w:ilvl="6" w:tplc="C4209BE0">
      <w:numFmt w:val="decimal"/>
      <w:lvlText w:val=""/>
      <w:lvlJc w:val="left"/>
    </w:lvl>
    <w:lvl w:ilvl="7" w:tplc="6CA441F6">
      <w:numFmt w:val="decimal"/>
      <w:lvlText w:val=""/>
      <w:lvlJc w:val="left"/>
    </w:lvl>
    <w:lvl w:ilvl="8" w:tplc="CD92FDB4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22F8D3B0">
      <w:start w:val="1"/>
      <w:numFmt w:val="decimal"/>
      <w:lvlText w:val="%1."/>
      <w:lvlJc w:val="left"/>
      <w:pPr>
        <w:tabs>
          <w:tab w:val="num" w:pos="0"/>
        </w:tabs>
      </w:pPr>
    </w:lvl>
    <w:lvl w:ilvl="1" w:tplc="B240C828">
      <w:start w:val="1"/>
      <w:numFmt w:val="decimal"/>
      <w:lvlText w:val="%2)"/>
      <w:lvlJc w:val="left"/>
      <w:pPr>
        <w:tabs>
          <w:tab w:val="num" w:pos="0"/>
        </w:tabs>
      </w:pPr>
    </w:lvl>
    <w:lvl w:ilvl="2" w:tplc="414EDA04">
      <w:numFmt w:val="decimal"/>
      <w:lvlText w:val=""/>
      <w:lvlJc w:val="left"/>
    </w:lvl>
    <w:lvl w:ilvl="3" w:tplc="43E075FE">
      <w:numFmt w:val="decimal"/>
      <w:lvlText w:val=""/>
      <w:lvlJc w:val="left"/>
    </w:lvl>
    <w:lvl w:ilvl="4" w:tplc="0466244C">
      <w:numFmt w:val="decimal"/>
      <w:lvlText w:val=""/>
      <w:lvlJc w:val="left"/>
    </w:lvl>
    <w:lvl w:ilvl="5" w:tplc="CB169C7E">
      <w:numFmt w:val="decimal"/>
      <w:lvlText w:val=""/>
      <w:lvlJc w:val="left"/>
    </w:lvl>
    <w:lvl w:ilvl="6" w:tplc="2602A610">
      <w:numFmt w:val="decimal"/>
      <w:lvlText w:val=""/>
      <w:lvlJc w:val="left"/>
    </w:lvl>
    <w:lvl w:ilvl="7" w:tplc="2104FD9A">
      <w:numFmt w:val="decimal"/>
      <w:lvlText w:val=""/>
      <w:lvlJc w:val="left"/>
    </w:lvl>
    <w:lvl w:ilvl="8" w:tplc="84B69E68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75C6B7FA">
      <w:start w:val="1"/>
      <w:numFmt w:val="decimal"/>
      <w:lvlText w:val="%1."/>
      <w:lvlJc w:val="left"/>
      <w:pPr>
        <w:tabs>
          <w:tab w:val="num" w:pos="0"/>
        </w:tabs>
      </w:pPr>
    </w:lvl>
    <w:lvl w:ilvl="1" w:tplc="6AE8BE44">
      <w:start w:val="1"/>
      <w:numFmt w:val="lowerLetter"/>
      <w:lvlText w:val="%2."/>
      <w:lvlJc w:val="left"/>
      <w:pPr>
        <w:tabs>
          <w:tab w:val="num" w:pos="0"/>
        </w:tabs>
      </w:pPr>
    </w:lvl>
    <w:lvl w:ilvl="2" w:tplc="E562A33A">
      <w:start w:val="1"/>
      <w:numFmt w:val="upperLetter"/>
      <w:lvlText w:val="%3."/>
      <w:lvlJc w:val="left"/>
      <w:pPr>
        <w:tabs>
          <w:tab w:val="num" w:pos="0"/>
        </w:tabs>
      </w:pPr>
    </w:lvl>
    <w:lvl w:ilvl="3" w:tplc="830CDBE6">
      <w:start w:val="1"/>
      <w:numFmt w:val="lowerRoman"/>
      <w:lvlText w:val="%4."/>
      <w:lvlJc w:val="left"/>
      <w:pPr>
        <w:tabs>
          <w:tab w:val="num" w:pos="0"/>
        </w:tabs>
      </w:pPr>
    </w:lvl>
    <w:lvl w:ilvl="4" w:tplc="B4D85252">
      <w:start w:val="1"/>
      <w:numFmt w:val="upperRoman"/>
      <w:lvlText w:val="%5."/>
      <w:lvlJc w:val="left"/>
      <w:pPr>
        <w:tabs>
          <w:tab w:val="num" w:pos="0"/>
        </w:tabs>
      </w:pPr>
    </w:lvl>
    <w:lvl w:ilvl="5" w:tplc="A0BE2940">
      <w:start w:val="1"/>
      <w:numFmt w:val="decimal"/>
      <w:lvlText w:val="%6."/>
      <w:lvlJc w:val="left"/>
      <w:pPr>
        <w:tabs>
          <w:tab w:val="num" w:pos="0"/>
        </w:tabs>
      </w:pPr>
    </w:lvl>
    <w:lvl w:ilvl="6" w:tplc="047A007E">
      <w:start w:val="1"/>
      <w:numFmt w:val="decimal"/>
      <w:lvlText w:val="%7."/>
      <w:lvlJc w:val="left"/>
      <w:pPr>
        <w:tabs>
          <w:tab w:val="num" w:pos="0"/>
        </w:tabs>
      </w:pPr>
    </w:lvl>
    <w:lvl w:ilvl="7" w:tplc="5210B568">
      <w:numFmt w:val="decimal"/>
      <w:lvlText w:val=""/>
      <w:lvlJc w:val="left"/>
    </w:lvl>
    <w:lvl w:ilvl="8" w:tplc="05D049CE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5BA8C856">
      <w:start w:val="1"/>
      <w:numFmt w:val="decimal"/>
      <w:lvlText w:val="%1."/>
      <w:lvlJc w:val="left"/>
      <w:pPr>
        <w:tabs>
          <w:tab w:val="num" w:pos="0"/>
        </w:tabs>
      </w:pPr>
    </w:lvl>
    <w:lvl w:ilvl="1" w:tplc="2B0259B8">
      <w:start w:val="1"/>
      <w:numFmt w:val="decimal"/>
      <w:lvlText w:val="%2)"/>
      <w:lvlJc w:val="left"/>
      <w:pPr>
        <w:tabs>
          <w:tab w:val="num" w:pos="0"/>
        </w:tabs>
      </w:pPr>
    </w:lvl>
    <w:lvl w:ilvl="2" w:tplc="45C04BE6">
      <w:numFmt w:val="decimal"/>
      <w:lvlText w:val=""/>
      <w:lvlJc w:val="left"/>
    </w:lvl>
    <w:lvl w:ilvl="3" w:tplc="4C6E652A">
      <w:numFmt w:val="decimal"/>
      <w:lvlText w:val=""/>
      <w:lvlJc w:val="left"/>
    </w:lvl>
    <w:lvl w:ilvl="4" w:tplc="74D6A366">
      <w:numFmt w:val="decimal"/>
      <w:lvlText w:val=""/>
      <w:lvlJc w:val="left"/>
    </w:lvl>
    <w:lvl w:ilvl="5" w:tplc="1F2C5034">
      <w:numFmt w:val="decimal"/>
      <w:lvlText w:val=""/>
      <w:lvlJc w:val="left"/>
    </w:lvl>
    <w:lvl w:ilvl="6" w:tplc="4016176C">
      <w:numFmt w:val="decimal"/>
      <w:lvlText w:val=""/>
      <w:lvlJc w:val="left"/>
    </w:lvl>
    <w:lvl w:ilvl="7" w:tplc="DE864FBE">
      <w:numFmt w:val="decimal"/>
      <w:lvlText w:val=""/>
      <w:lvlJc w:val="left"/>
    </w:lvl>
    <w:lvl w:ilvl="8" w:tplc="AD5C179C">
      <w:numFmt w:val="decimal"/>
      <w:lvlText w:val=""/>
      <w:lvlJc w:val="left"/>
    </w:lvl>
  </w:abstractNum>
  <w:abstractNum w:abstractNumId="7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0E365D97"/>
    <w:multiLevelType w:val="hybridMultilevel"/>
    <w:tmpl w:val="BA86208E"/>
    <w:lvl w:ilvl="0" w:tplc="CD8C2718">
      <w:start w:val="1"/>
      <w:numFmt w:val="decimal"/>
      <w:lvlText w:val="%1."/>
      <w:lvlJc w:val="left"/>
      <w:pPr>
        <w:ind w:left="720" w:hanging="360"/>
      </w:pPr>
    </w:lvl>
    <w:lvl w:ilvl="1" w:tplc="3758A144" w:tentative="1">
      <w:start w:val="1"/>
      <w:numFmt w:val="lowerLetter"/>
      <w:lvlText w:val="%2."/>
      <w:lvlJc w:val="left"/>
      <w:pPr>
        <w:ind w:left="1440" w:hanging="360"/>
      </w:pPr>
    </w:lvl>
    <w:lvl w:ilvl="2" w:tplc="2D1C1488" w:tentative="1">
      <w:start w:val="1"/>
      <w:numFmt w:val="lowerRoman"/>
      <w:lvlText w:val="%3."/>
      <w:lvlJc w:val="right"/>
      <w:pPr>
        <w:ind w:left="2160" w:hanging="180"/>
      </w:pPr>
    </w:lvl>
    <w:lvl w:ilvl="3" w:tplc="0004E18A" w:tentative="1">
      <w:start w:val="1"/>
      <w:numFmt w:val="decimal"/>
      <w:lvlText w:val="%4."/>
      <w:lvlJc w:val="left"/>
      <w:pPr>
        <w:ind w:left="2880" w:hanging="360"/>
      </w:pPr>
    </w:lvl>
    <w:lvl w:ilvl="4" w:tplc="F814C3BC" w:tentative="1">
      <w:start w:val="1"/>
      <w:numFmt w:val="lowerLetter"/>
      <w:lvlText w:val="%5."/>
      <w:lvlJc w:val="left"/>
      <w:pPr>
        <w:ind w:left="3600" w:hanging="360"/>
      </w:pPr>
    </w:lvl>
    <w:lvl w:ilvl="5" w:tplc="8D0A35D0" w:tentative="1">
      <w:start w:val="1"/>
      <w:numFmt w:val="lowerRoman"/>
      <w:lvlText w:val="%6."/>
      <w:lvlJc w:val="right"/>
      <w:pPr>
        <w:ind w:left="4320" w:hanging="180"/>
      </w:pPr>
    </w:lvl>
    <w:lvl w:ilvl="6" w:tplc="DCD0A014" w:tentative="1">
      <w:start w:val="1"/>
      <w:numFmt w:val="decimal"/>
      <w:lvlText w:val="%7."/>
      <w:lvlJc w:val="left"/>
      <w:pPr>
        <w:ind w:left="5040" w:hanging="360"/>
      </w:pPr>
    </w:lvl>
    <w:lvl w:ilvl="7" w:tplc="AF8E91F2" w:tentative="1">
      <w:start w:val="1"/>
      <w:numFmt w:val="lowerLetter"/>
      <w:lvlText w:val="%8."/>
      <w:lvlJc w:val="left"/>
      <w:pPr>
        <w:ind w:left="5760" w:hanging="360"/>
      </w:pPr>
    </w:lvl>
    <w:lvl w:ilvl="8" w:tplc="8BE8BC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0" w15:restartNumberingAfterBreak="0">
    <w:nsid w:val="204C3BD7"/>
    <w:multiLevelType w:val="hybridMultilevel"/>
    <w:tmpl w:val="BA86208E"/>
    <w:lvl w:ilvl="0" w:tplc="CFB4D8D0">
      <w:start w:val="1"/>
      <w:numFmt w:val="decimal"/>
      <w:lvlText w:val="%1."/>
      <w:lvlJc w:val="left"/>
      <w:pPr>
        <w:ind w:left="720" w:hanging="360"/>
      </w:pPr>
    </w:lvl>
    <w:lvl w:ilvl="1" w:tplc="4240FBFA" w:tentative="1">
      <w:start w:val="1"/>
      <w:numFmt w:val="lowerLetter"/>
      <w:lvlText w:val="%2."/>
      <w:lvlJc w:val="left"/>
      <w:pPr>
        <w:ind w:left="1440" w:hanging="360"/>
      </w:pPr>
    </w:lvl>
    <w:lvl w:ilvl="2" w:tplc="3E1E55CE" w:tentative="1">
      <w:start w:val="1"/>
      <w:numFmt w:val="lowerRoman"/>
      <w:lvlText w:val="%3."/>
      <w:lvlJc w:val="right"/>
      <w:pPr>
        <w:ind w:left="2160" w:hanging="180"/>
      </w:pPr>
    </w:lvl>
    <w:lvl w:ilvl="3" w:tplc="37201068" w:tentative="1">
      <w:start w:val="1"/>
      <w:numFmt w:val="decimal"/>
      <w:lvlText w:val="%4."/>
      <w:lvlJc w:val="left"/>
      <w:pPr>
        <w:ind w:left="2880" w:hanging="360"/>
      </w:pPr>
    </w:lvl>
    <w:lvl w:ilvl="4" w:tplc="A2CC0F88" w:tentative="1">
      <w:start w:val="1"/>
      <w:numFmt w:val="lowerLetter"/>
      <w:lvlText w:val="%5."/>
      <w:lvlJc w:val="left"/>
      <w:pPr>
        <w:ind w:left="3600" w:hanging="360"/>
      </w:pPr>
    </w:lvl>
    <w:lvl w:ilvl="5" w:tplc="58F87E32" w:tentative="1">
      <w:start w:val="1"/>
      <w:numFmt w:val="lowerRoman"/>
      <w:lvlText w:val="%6."/>
      <w:lvlJc w:val="right"/>
      <w:pPr>
        <w:ind w:left="4320" w:hanging="180"/>
      </w:pPr>
    </w:lvl>
    <w:lvl w:ilvl="6" w:tplc="B0E26F10" w:tentative="1">
      <w:start w:val="1"/>
      <w:numFmt w:val="decimal"/>
      <w:lvlText w:val="%7."/>
      <w:lvlJc w:val="left"/>
      <w:pPr>
        <w:ind w:left="5040" w:hanging="360"/>
      </w:pPr>
    </w:lvl>
    <w:lvl w:ilvl="7" w:tplc="20D600D8" w:tentative="1">
      <w:start w:val="1"/>
      <w:numFmt w:val="lowerLetter"/>
      <w:lvlText w:val="%8."/>
      <w:lvlJc w:val="left"/>
      <w:pPr>
        <w:ind w:left="5760" w:hanging="360"/>
      </w:pPr>
    </w:lvl>
    <w:lvl w:ilvl="8" w:tplc="BFF0EC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4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6" w15:restartNumberingAfterBreak="0">
    <w:nsid w:val="338C368E"/>
    <w:multiLevelType w:val="hybridMultilevel"/>
    <w:tmpl w:val="2996D2B6"/>
    <w:lvl w:ilvl="0" w:tplc="69A43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0671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6C69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F27E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92AA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DEDE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74EC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10C6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D5C73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8" w15:restartNumberingAfterBreak="0">
    <w:nsid w:val="39E07500"/>
    <w:multiLevelType w:val="hybridMultilevel"/>
    <w:tmpl w:val="E9A058E6"/>
    <w:lvl w:ilvl="0" w:tplc="6D8ABC40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7A743AD0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9C4A33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08D1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C091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BC39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D862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CCDE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120F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0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2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3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4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5" w15:restartNumberingAfterBreak="0">
    <w:nsid w:val="54260997"/>
    <w:multiLevelType w:val="hybridMultilevel"/>
    <w:tmpl w:val="05561298"/>
    <w:lvl w:ilvl="0" w:tplc="F88E0788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 w:tplc="4CB058D2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D525254" w:tentative="1">
      <w:start w:val="1"/>
      <w:numFmt w:val="lowerRoman"/>
      <w:lvlText w:val="%3."/>
      <w:lvlJc w:val="right"/>
      <w:pPr>
        <w:ind w:left="2160" w:hanging="180"/>
      </w:pPr>
    </w:lvl>
    <w:lvl w:ilvl="3" w:tplc="E7567DA6" w:tentative="1">
      <w:start w:val="1"/>
      <w:numFmt w:val="decimal"/>
      <w:lvlText w:val="%4."/>
      <w:lvlJc w:val="left"/>
      <w:pPr>
        <w:ind w:left="2880" w:hanging="360"/>
      </w:pPr>
    </w:lvl>
    <w:lvl w:ilvl="4" w:tplc="B14C4D38" w:tentative="1">
      <w:start w:val="1"/>
      <w:numFmt w:val="lowerLetter"/>
      <w:lvlText w:val="%5."/>
      <w:lvlJc w:val="left"/>
      <w:pPr>
        <w:ind w:left="3600" w:hanging="360"/>
      </w:pPr>
    </w:lvl>
    <w:lvl w:ilvl="5" w:tplc="C188FAD0" w:tentative="1">
      <w:start w:val="1"/>
      <w:numFmt w:val="lowerRoman"/>
      <w:lvlText w:val="%6."/>
      <w:lvlJc w:val="right"/>
      <w:pPr>
        <w:ind w:left="4320" w:hanging="180"/>
      </w:pPr>
    </w:lvl>
    <w:lvl w:ilvl="6" w:tplc="B114F06C" w:tentative="1">
      <w:start w:val="1"/>
      <w:numFmt w:val="decimal"/>
      <w:lvlText w:val="%7."/>
      <w:lvlJc w:val="left"/>
      <w:pPr>
        <w:ind w:left="5040" w:hanging="360"/>
      </w:pPr>
    </w:lvl>
    <w:lvl w:ilvl="7" w:tplc="1A663FAC" w:tentative="1">
      <w:start w:val="1"/>
      <w:numFmt w:val="lowerLetter"/>
      <w:lvlText w:val="%8."/>
      <w:lvlJc w:val="left"/>
      <w:pPr>
        <w:ind w:left="5760" w:hanging="360"/>
      </w:pPr>
    </w:lvl>
    <w:lvl w:ilvl="8" w:tplc="1E7CF9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7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28" w15:restartNumberingAfterBreak="0">
    <w:nsid w:val="6C4301E6"/>
    <w:multiLevelType w:val="hybridMultilevel"/>
    <w:tmpl w:val="09206F24"/>
    <w:lvl w:ilvl="0" w:tplc="3904D07C">
      <w:start w:val="1"/>
      <w:numFmt w:val="decimal"/>
      <w:lvlText w:val="%1."/>
      <w:lvlJc w:val="left"/>
      <w:pPr>
        <w:ind w:left="720" w:hanging="360"/>
      </w:pPr>
    </w:lvl>
    <w:lvl w:ilvl="1" w:tplc="BD3A0006">
      <w:start w:val="1"/>
      <w:numFmt w:val="lowerLetter"/>
      <w:lvlText w:val="%2."/>
      <w:lvlJc w:val="left"/>
      <w:pPr>
        <w:ind w:left="1440" w:hanging="360"/>
      </w:pPr>
    </w:lvl>
    <w:lvl w:ilvl="2" w:tplc="4882EFCC" w:tentative="1">
      <w:start w:val="1"/>
      <w:numFmt w:val="lowerRoman"/>
      <w:lvlText w:val="%3."/>
      <w:lvlJc w:val="right"/>
      <w:pPr>
        <w:ind w:left="2160" w:hanging="180"/>
      </w:pPr>
    </w:lvl>
    <w:lvl w:ilvl="3" w:tplc="17B6F62E" w:tentative="1">
      <w:start w:val="1"/>
      <w:numFmt w:val="decimal"/>
      <w:lvlText w:val="%4."/>
      <w:lvlJc w:val="left"/>
      <w:pPr>
        <w:ind w:left="2880" w:hanging="360"/>
      </w:pPr>
    </w:lvl>
    <w:lvl w:ilvl="4" w:tplc="C6E6E75A" w:tentative="1">
      <w:start w:val="1"/>
      <w:numFmt w:val="lowerLetter"/>
      <w:lvlText w:val="%5."/>
      <w:lvlJc w:val="left"/>
      <w:pPr>
        <w:ind w:left="3600" w:hanging="360"/>
      </w:pPr>
    </w:lvl>
    <w:lvl w:ilvl="5" w:tplc="0DF02CFC" w:tentative="1">
      <w:start w:val="1"/>
      <w:numFmt w:val="lowerRoman"/>
      <w:lvlText w:val="%6."/>
      <w:lvlJc w:val="right"/>
      <w:pPr>
        <w:ind w:left="4320" w:hanging="180"/>
      </w:pPr>
    </w:lvl>
    <w:lvl w:ilvl="6" w:tplc="2C38B192" w:tentative="1">
      <w:start w:val="1"/>
      <w:numFmt w:val="decimal"/>
      <w:lvlText w:val="%7."/>
      <w:lvlJc w:val="left"/>
      <w:pPr>
        <w:ind w:left="5040" w:hanging="360"/>
      </w:pPr>
    </w:lvl>
    <w:lvl w:ilvl="7" w:tplc="B4B64B34" w:tentative="1">
      <w:start w:val="1"/>
      <w:numFmt w:val="lowerLetter"/>
      <w:lvlText w:val="%8."/>
      <w:lvlJc w:val="left"/>
      <w:pPr>
        <w:ind w:left="5760" w:hanging="360"/>
      </w:pPr>
    </w:lvl>
    <w:lvl w:ilvl="8" w:tplc="8460F0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0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1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2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num w:numId="1" w16cid:durableId="689994451">
    <w:abstractNumId w:val="18"/>
  </w:num>
  <w:num w:numId="2" w16cid:durableId="1499155860">
    <w:abstractNumId w:val="25"/>
  </w:num>
  <w:num w:numId="3" w16cid:durableId="2109152169">
    <w:abstractNumId w:val="0"/>
  </w:num>
  <w:num w:numId="4" w16cid:durableId="1357659364">
    <w:abstractNumId w:val="1"/>
  </w:num>
  <w:num w:numId="5" w16cid:durableId="137499498">
    <w:abstractNumId w:val="2"/>
  </w:num>
  <w:num w:numId="6" w16cid:durableId="413280715">
    <w:abstractNumId w:val="3"/>
  </w:num>
  <w:num w:numId="7" w16cid:durableId="2052145595">
    <w:abstractNumId w:val="4"/>
  </w:num>
  <w:num w:numId="8" w16cid:durableId="1019353950">
    <w:abstractNumId w:val="5"/>
  </w:num>
  <w:num w:numId="9" w16cid:durableId="955646695">
    <w:abstractNumId w:val="6"/>
  </w:num>
  <w:num w:numId="10" w16cid:durableId="2143189346">
    <w:abstractNumId w:val="9"/>
  </w:num>
  <w:num w:numId="11" w16cid:durableId="462694846">
    <w:abstractNumId w:val="15"/>
  </w:num>
  <w:num w:numId="12" w16cid:durableId="1240673430">
    <w:abstractNumId w:val="17"/>
  </w:num>
  <w:num w:numId="13" w16cid:durableId="1827671949">
    <w:abstractNumId w:val="30"/>
  </w:num>
  <w:num w:numId="14" w16cid:durableId="1778525138">
    <w:abstractNumId w:val="11"/>
  </w:num>
  <w:num w:numId="15" w16cid:durableId="1868326943">
    <w:abstractNumId w:val="14"/>
  </w:num>
  <w:num w:numId="16" w16cid:durableId="925725540">
    <w:abstractNumId w:val="26"/>
  </w:num>
  <w:num w:numId="17" w16cid:durableId="1101534043">
    <w:abstractNumId w:val="32"/>
  </w:num>
  <w:num w:numId="18" w16cid:durableId="728840852">
    <w:abstractNumId w:val="20"/>
  </w:num>
  <w:num w:numId="19" w16cid:durableId="1947151232">
    <w:abstractNumId w:val="23"/>
  </w:num>
  <w:num w:numId="20" w16cid:durableId="47654382">
    <w:abstractNumId w:val="31"/>
  </w:num>
  <w:num w:numId="21" w16cid:durableId="443429250">
    <w:abstractNumId w:val="21"/>
  </w:num>
  <w:num w:numId="22" w16cid:durableId="601184420">
    <w:abstractNumId w:val="7"/>
  </w:num>
  <w:num w:numId="23" w16cid:durableId="1050419737">
    <w:abstractNumId w:val="22"/>
  </w:num>
  <w:num w:numId="24" w16cid:durableId="1214080203">
    <w:abstractNumId w:val="12"/>
  </w:num>
  <w:num w:numId="25" w16cid:durableId="1989703095">
    <w:abstractNumId w:val="29"/>
  </w:num>
  <w:num w:numId="26" w16cid:durableId="949361561">
    <w:abstractNumId w:val="27"/>
  </w:num>
  <w:num w:numId="27" w16cid:durableId="1107309378">
    <w:abstractNumId w:val="19"/>
  </w:num>
  <w:num w:numId="28" w16cid:durableId="948900202">
    <w:abstractNumId w:val="13"/>
  </w:num>
  <w:num w:numId="29" w16cid:durableId="723526247">
    <w:abstractNumId w:val="24"/>
  </w:num>
  <w:num w:numId="30" w16cid:durableId="1335762975">
    <w:abstractNumId w:val="8"/>
  </w:num>
  <w:num w:numId="31" w16cid:durableId="302080312">
    <w:abstractNumId w:val="10"/>
  </w:num>
  <w:num w:numId="32" w16cid:durableId="185872292">
    <w:abstractNumId w:val="16"/>
  </w:num>
  <w:num w:numId="33" w16cid:durableId="38653676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DBD"/>
    <w:rsid w:val="005733A7"/>
    <w:rsid w:val="00832DBD"/>
    <w:rsid w:val="00923C1D"/>
    <w:rsid w:val="00A4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5392D"/>
  <w15:docId w15:val="{449F7E37-3778-4E8A-92D0-C9EAC96D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33FC"/>
    <w:pPr>
      <w:keepNext/>
      <w:keepLines/>
      <w:spacing w:before="480" w:after="0"/>
      <w:outlineLvl w:val="0"/>
    </w:pPr>
    <w:rPr>
      <w:rFonts w:asciiTheme="minorHAnsi" w:eastAsiaTheme="majorEastAsia" w:hAnsiTheme="minorHAnsi" w:cstheme="majorBidi"/>
      <w:color w:val="000000" w:themeColor="text1"/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33FC"/>
    <w:pPr>
      <w:keepNext/>
      <w:keepLines/>
      <w:spacing w:before="120"/>
      <w:outlineLvl w:val="1"/>
    </w:pPr>
    <w:rPr>
      <w:rFonts w:asciiTheme="minorHAnsi" w:eastAsiaTheme="majorEastAsia" w:hAnsiTheme="minorHAnsi" w:cstheme="minorHAnsi"/>
      <w:color w:val="000000" w:themeColor="text1"/>
      <w:lang w:val="en-I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DB33FC"/>
    <w:rPr>
      <w:rFonts w:eastAsiaTheme="majorEastAsia" w:cstheme="minorHAnsi"/>
      <w:color w:val="000000" w:themeColor="text1"/>
      <w:lang w:val="en-IE"/>
    </w:rPr>
  </w:style>
  <w:style w:type="paragraph" w:customStyle="1" w:styleId="Nagwek2dolewej">
    <w:name w:val="Nagłówek 2 do lewej"/>
    <w:basedOn w:val="Nagwek2"/>
    <w:link w:val="Nagwek2dolewejZnak"/>
    <w:qFormat/>
    <w:rsid w:val="00530CB8"/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5D7495"/>
    <w:pPr>
      <w:numPr>
        <w:numId w:val="1"/>
      </w:numPr>
      <w:ind w:left="364"/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DB33FC"/>
    <w:rPr>
      <w:rFonts w:eastAsiaTheme="majorEastAsia" w:cstheme="majorBidi"/>
      <w:color w:val="000000" w:themeColor="text1"/>
      <w:lang w:val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CeZ główny</Opis>
    <Komorki xmlns="fdb32b3d-d7ba-43bc-8654-68b064441739" xsi:nil="true"/>
    <Aktywny xmlns="24013cd9-d7a6-4e0b-bde9-b4174ed491f6">true</Aktywny>
    <TypSzablonu xmlns="fdb32b3d-d7ba-43bc-8654-68b06444173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44EA8510DC2B479A623E160445D638" ma:contentTypeVersion="4" ma:contentTypeDescription="Utwórz nowy dokument." ma:contentTypeScope="" ma:versionID="4054218f1514b57cf9fe138d54acf1a0">
  <xsd:schema xmlns:xsd="http://www.w3.org/2001/XMLSchema" xmlns:xs="http://www.w3.org/2001/XMLSchema" xmlns:p="http://schemas.microsoft.com/office/2006/metadata/properties" xmlns:ns2="24013cd9-d7a6-4e0b-bde9-b4174ed491f6" xmlns:ns3="fdb32b3d-d7ba-43bc-8654-68b064441739" targetNamespace="http://schemas.microsoft.com/office/2006/metadata/properties" ma:root="true" ma:fieldsID="c06b5731f1dc562d8d362085225a8071" ns2:_="" ns3:_="">
    <xsd:import namespace="24013cd9-d7a6-4e0b-bde9-b4174ed491f6"/>
    <xsd:import namespace="fdb32b3d-d7ba-43bc-8654-68b064441739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32b3d-d7ba-43bc-8654-68b064441739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EFE26E-EE68-4196-B709-11F6BF23FE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0E8AE-A75A-4DB2-8CE3-60DC31AAB6C6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fdb32b3d-d7ba-43bc-8654-68b064441739"/>
  </ds:schemaRefs>
</ds:datastoreItem>
</file>

<file path=customXml/itemProps3.xml><?xml version="1.0" encoding="utf-8"?>
<ds:datastoreItem xmlns:ds="http://schemas.openxmlformats.org/officeDocument/2006/customXml" ds:itemID="{CAB9463B-5743-4055-B2E2-AED1CBEDC5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157035-AEA4-4CCA-BA71-29D0C784FC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fdb32b3d-d7ba-43bc-8654-68b064441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68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creator>CeZ</dc:creator>
  <cp:lastModifiedBy>Skoczylas Michał</cp:lastModifiedBy>
  <cp:revision>67</cp:revision>
  <cp:lastPrinted>2024-05-06T10:33:00Z</cp:lastPrinted>
  <dcterms:created xsi:type="dcterms:W3CDTF">2023-08-09T10:49:00Z</dcterms:created>
  <dcterms:modified xsi:type="dcterms:W3CDTF">2025-02-16T22:35:00Z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</Properties>
</file>